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7AD" w14:textId="77777777" w:rsidR="008A4732" w:rsidRPr="00FF61F2" w:rsidRDefault="00794A46" w:rsidP="00794A46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FF61F2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F61F2">
        <w:rPr>
          <w:rFonts w:ascii="Calibri Light" w:eastAsia="Arial Black" w:hAnsi="Calibri Light" w:cs="Calibri Light"/>
          <w:u w:val="single"/>
        </w:rPr>
        <w:t xml:space="preserve"> </w:t>
      </w:r>
    </w:p>
    <w:p w14:paraId="626D40AD" w14:textId="77777777" w:rsidR="002F2C36" w:rsidRPr="00FF61F2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14571BF8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6CD8BAE1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1863602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24D2D6B3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4783610D" w14:textId="77777777" w:rsidR="002F2C36" w:rsidRPr="00FF61F2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162F0944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25832B81" w14:textId="77777777" w:rsidR="002F2C36" w:rsidRPr="00FF61F2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FF61F2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3428B76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90FAA9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0910AFC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03483B1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59ACF6B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B80B286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734DB0C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6844E1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1CB4830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4135FA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0648BD9F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F9F223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telefon: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06F0DE0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1821C36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57813EE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455E98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3EEB89F9" w14:textId="77777777" w:rsidR="002F2C36" w:rsidRPr="00FF61F2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6D18F151" w14:textId="77777777" w:rsidR="002F2C36" w:rsidRPr="00FF61F2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70EEA4C9" w14:textId="382DFD8F" w:rsidR="002F2C36" w:rsidRPr="00FF61F2" w:rsidRDefault="002F2C36" w:rsidP="008D663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FF61F2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CB1614" w:rsidRPr="00CB1614">
        <w:rPr>
          <w:rFonts w:ascii="Calibri Light" w:eastAsia="Times New Roman" w:hAnsi="Calibri Light" w:cs="Calibri Light"/>
          <w:b/>
          <w:szCs w:val="20"/>
          <w:lang w:eastAsia="ar-SA"/>
        </w:rPr>
        <w:t xml:space="preserve">Modernizacja </w:t>
      </w:r>
      <w:r w:rsidR="00561333">
        <w:rPr>
          <w:rFonts w:ascii="Calibri Light" w:eastAsia="Times New Roman" w:hAnsi="Calibri Light" w:cs="Calibri Light"/>
          <w:b/>
          <w:szCs w:val="20"/>
          <w:lang w:eastAsia="ar-SA"/>
        </w:rPr>
        <w:t>sali lekcyjnej</w:t>
      </w:r>
      <w:r w:rsidR="00CB1614" w:rsidRPr="00CB1614">
        <w:rPr>
          <w:rFonts w:ascii="Calibri Light" w:eastAsia="Times New Roman" w:hAnsi="Calibri Light" w:cs="Calibri Light"/>
          <w:b/>
          <w:szCs w:val="20"/>
          <w:lang w:eastAsia="ar-SA"/>
        </w:rPr>
        <w:t xml:space="preserve"> w budynku Szkoły Podstawowej w Siennej</w:t>
      </w:r>
      <w:r w:rsidR="009E7F78" w:rsidRPr="009E7F78">
        <w:rPr>
          <w:rFonts w:ascii="Calibri Light" w:eastAsia="Times New Roman" w:hAnsi="Calibri Light" w:cs="Calibri Light"/>
          <w:b/>
          <w:szCs w:val="20"/>
          <w:lang w:eastAsia="ar-SA"/>
        </w:rPr>
        <w:t>”</w:t>
      </w:r>
      <w:r w:rsidR="007D040D" w:rsidRPr="00FF61F2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3E6745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CB1614">
        <w:rPr>
          <w:rFonts w:ascii="Calibri Light" w:eastAsia="Times New Roman" w:hAnsi="Calibri Light" w:cs="Calibri Light"/>
          <w:b/>
          <w:szCs w:val="20"/>
          <w:lang w:eastAsia="ar-SA"/>
        </w:rPr>
        <w:t>104.2020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FF61F2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:</w:t>
      </w:r>
    </w:p>
    <w:p w14:paraId="17509D82" w14:textId="77777777" w:rsidR="002F2C36" w:rsidRPr="00FF61F2" w:rsidRDefault="002F2C36" w:rsidP="004467BC">
      <w:pPr>
        <w:suppressAutoHyphens/>
        <w:spacing w:after="0"/>
        <w:ind w:left="454"/>
        <w:contextualSpacing/>
        <w:jc w:val="both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cena ryczałtow</w:t>
      </w:r>
      <w:r w:rsidR="004C4337" w:rsidRPr="00FF61F2">
        <w:rPr>
          <w:rFonts w:ascii="Calibri Light" w:eastAsia="Times New Roman" w:hAnsi="Calibri Light" w:cs="Calibri Light"/>
          <w:b/>
          <w:lang w:eastAsia="ar-SA"/>
        </w:rPr>
        <w:t>a</w:t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 brutto: …………………………..………… zł,</w:t>
      </w:r>
    </w:p>
    <w:p w14:paraId="0AB74079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</w:p>
    <w:p w14:paraId="333116EF" w14:textId="77777777" w:rsidR="004467BC" w:rsidRPr="00FF61F2" w:rsidRDefault="002F2C36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słownie:………………………………………………………………………………………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</w:t>
      </w:r>
      <w:r w:rsidR="00D1242F" w:rsidRPr="00FF61F2">
        <w:rPr>
          <w:rFonts w:ascii="Calibri Light" w:eastAsia="Times New Roman" w:hAnsi="Calibri Light" w:cs="Calibri Light"/>
          <w:i/>
          <w:lang w:eastAsia="ar-SA"/>
        </w:rPr>
        <w:t>…..</w:t>
      </w:r>
    </w:p>
    <w:p w14:paraId="7D499268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……………………………………………………………………………………………………………………………..</w:t>
      </w:r>
    </w:p>
    <w:p w14:paraId="0A8299D8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Oferowan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FF61F2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FF61F2">
        <w:rPr>
          <w:rFonts w:ascii="Calibri Light" w:eastAsia="Times New Roman" w:hAnsi="Calibri Light" w:cs="Calibri Light"/>
          <w:lang w:eastAsia="ar-SA"/>
        </w:rPr>
        <w:t xml:space="preserve"> i 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zawiera wszystkie koszty niezbędne do zrealizowania zamówienia wynikające z Zaproszenia, jak również koszty w nich nie ujęte, a bez których nie można zamówienia zrealizować.   </w:t>
      </w:r>
    </w:p>
    <w:p w14:paraId="4F54A2E6" w14:textId="55C580D1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Termin realizacji zamówienia: </w:t>
      </w:r>
      <w:r w:rsidRPr="00CB4371">
        <w:rPr>
          <w:rFonts w:ascii="Calibri Light" w:eastAsia="Times New Roman" w:hAnsi="Calibri Light" w:cs="Calibri Light"/>
          <w:b/>
          <w:bCs/>
          <w:lang w:eastAsia="ar-SA"/>
        </w:rPr>
        <w:t xml:space="preserve">do </w:t>
      </w:r>
      <w:r w:rsidR="00CB1614">
        <w:rPr>
          <w:rFonts w:ascii="Calibri Light" w:eastAsia="Times New Roman" w:hAnsi="Calibri Light" w:cs="Calibri Light"/>
          <w:b/>
          <w:bCs/>
          <w:lang w:eastAsia="ar-SA"/>
        </w:rPr>
        <w:t>26 sierpnia 2020 roku.</w:t>
      </w:r>
    </w:p>
    <w:p w14:paraId="7CFA2A91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243FF4CA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FF61F2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FF61F2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449EA374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4F16A37" w14:textId="77777777" w:rsidR="002F2C36" w:rsidRPr="009E7F78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Zamawiającego.* </w:t>
      </w:r>
    </w:p>
    <w:p w14:paraId="5361BDBD" w14:textId="4C4A1A35" w:rsidR="001B7685" w:rsidRPr="00FF61F2" w:rsidRDefault="001B7685" w:rsidP="001B768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lastRenderedPageBreak/>
        <w:t>Funkcję kierownika</w:t>
      </w:r>
      <w:r w:rsidR="00CB1614">
        <w:rPr>
          <w:rFonts w:ascii="Calibri Light" w:hAnsi="Calibri Light" w:cs="Calibri Light"/>
          <w:b/>
          <w:color w:val="000000"/>
          <w:sz w:val="20"/>
          <w:u w:val="single"/>
        </w:rPr>
        <w:t xml:space="preserve"> robót</w:t>
      </w: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t xml:space="preserve"> będzie pełnić …………………………………………………………………… - posiadający uprawnienia budowlane w specjalności …………………………………………………………………………………………</w:t>
      </w:r>
    </w:p>
    <w:p w14:paraId="67B8EAC7" w14:textId="77777777" w:rsidR="001E4CE6" w:rsidRPr="00FF61F2" w:rsidRDefault="001E4CE6" w:rsidP="001B768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</w:rPr>
        <w:t>Oświadczam, że posiadam doświadczenie w realizacji nawierzchni  betonowych</w:t>
      </w:r>
      <w:r w:rsidR="00FF61F2" w:rsidRPr="00FF61F2">
        <w:rPr>
          <w:rFonts w:ascii="Calibri Light" w:hAnsi="Calibri Light" w:cs="Calibri Light"/>
        </w:rPr>
        <w:t xml:space="preserve"> co potwierdza poniższy wykaz robót budowlanych: </w:t>
      </w:r>
    </w:p>
    <w:tbl>
      <w:tblPr>
        <w:tblW w:w="934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29"/>
        <w:gridCol w:w="2118"/>
        <w:gridCol w:w="1553"/>
        <w:gridCol w:w="2119"/>
      </w:tblGrid>
      <w:tr w:rsidR="00FF61F2" w:rsidRPr="00FF61F2" w14:paraId="6B65C6CE" w14:textId="77777777" w:rsidTr="00FF61F2">
        <w:trPr>
          <w:trHeight w:val="648"/>
        </w:trPr>
        <w:tc>
          <w:tcPr>
            <w:tcW w:w="525" w:type="dxa"/>
            <w:vMerge w:val="restart"/>
            <w:shd w:val="clear" w:color="auto" w:fill="BFBFBF"/>
            <w:vAlign w:val="center"/>
          </w:tcPr>
          <w:p w14:paraId="3C13BC72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3029" w:type="dxa"/>
            <w:vMerge w:val="restart"/>
            <w:shd w:val="clear" w:color="auto" w:fill="BFBFBF"/>
            <w:vAlign w:val="center"/>
          </w:tcPr>
          <w:p w14:paraId="5C312752" w14:textId="0F50EBFD" w:rsidR="001E4CE6" w:rsidRPr="00FF61F2" w:rsidRDefault="001E4CE6" w:rsidP="001E4CE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Nazwa przedmiotu zamówienia/zakres robót 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FF61F2">
              <w:rPr>
                <w:rFonts w:ascii="Calibri Light" w:hAnsi="Calibri Light" w:cs="Calibri Light"/>
                <w:sz w:val="16"/>
                <w:szCs w:val="16"/>
              </w:rPr>
              <w:t>(</w:t>
            </w:r>
            <w:r w:rsidR="00CB1614">
              <w:rPr>
                <w:rFonts w:ascii="Calibri Light" w:hAnsi="Calibri Light" w:cs="Calibri Light"/>
                <w:sz w:val="16"/>
                <w:szCs w:val="16"/>
              </w:rPr>
              <w:t>zakres robót budowlanych np. budowa budynku ………..</w:t>
            </w:r>
            <w:r w:rsidRPr="00FF61F2">
              <w:rPr>
                <w:rFonts w:ascii="Calibri Light" w:hAnsi="Calibri Light" w:cs="Calibri Light"/>
                <w:sz w:val="16"/>
                <w:szCs w:val="16"/>
              </w:rPr>
              <w:t>)</w:t>
            </w:r>
          </w:p>
        </w:tc>
        <w:tc>
          <w:tcPr>
            <w:tcW w:w="2118" w:type="dxa"/>
            <w:vMerge w:val="restart"/>
            <w:shd w:val="clear" w:color="auto" w:fill="BFBFBF"/>
            <w:vAlign w:val="center"/>
          </w:tcPr>
          <w:p w14:paraId="64BE60AF" w14:textId="77777777" w:rsidR="001E4CE6" w:rsidRPr="00FF61F2" w:rsidRDefault="001E4CE6" w:rsidP="001E4CE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br/>
              <w:t>(brutto w PLN)</w:t>
            </w:r>
          </w:p>
        </w:tc>
        <w:tc>
          <w:tcPr>
            <w:tcW w:w="1553" w:type="dxa"/>
            <w:vMerge w:val="restart"/>
            <w:shd w:val="clear" w:color="auto" w:fill="BFBFBF"/>
            <w:vAlign w:val="center"/>
          </w:tcPr>
          <w:p w14:paraId="769008FD" w14:textId="77777777" w:rsidR="001E4CE6" w:rsidRPr="00FF61F2" w:rsidRDefault="001E4CE6" w:rsidP="001E4CE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robót(od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 – do mm/</w:t>
            </w:r>
            <w:proofErr w:type="spellStart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119" w:type="dxa"/>
            <w:vMerge w:val="restart"/>
            <w:shd w:val="clear" w:color="auto" w:fill="BFBFBF"/>
            <w:vAlign w:val="center"/>
          </w:tcPr>
          <w:p w14:paraId="0EB5D5F0" w14:textId="77777777" w:rsidR="001E4CE6" w:rsidRPr="00FF61F2" w:rsidRDefault="001E4CE6" w:rsidP="00FF61F2">
            <w:pPr>
              <w:spacing w:after="0"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 zostały wykonane</w:t>
            </w:r>
          </w:p>
          <w:p w14:paraId="70DD0DC2" w14:textId="77777777" w:rsidR="001E4CE6" w:rsidRPr="00FF61F2" w:rsidRDefault="001E4CE6" w:rsidP="001E4CE6">
            <w:pPr>
              <w:spacing w:after="0"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FF61F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</w:tr>
      <w:tr w:rsidR="00FF61F2" w:rsidRPr="00FF61F2" w14:paraId="2ECFDF62" w14:textId="77777777" w:rsidTr="00FF61F2">
        <w:trPr>
          <w:trHeight w:val="868"/>
        </w:trPr>
        <w:tc>
          <w:tcPr>
            <w:tcW w:w="525" w:type="dxa"/>
            <w:vMerge/>
            <w:vAlign w:val="center"/>
          </w:tcPr>
          <w:p w14:paraId="3A88CC71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3029" w:type="dxa"/>
            <w:vMerge/>
            <w:shd w:val="clear" w:color="auto" w:fill="BFBFBF"/>
            <w:vAlign w:val="center"/>
          </w:tcPr>
          <w:p w14:paraId="2D17CB6A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2118" w:type="dxa"/>
            <w:vMerge/>
            <w:vAlign w:val="center"/>
          </w:tcPr>
          <w:p w14:paraId="04E37C7A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Merge/>
            <w:vAlign w:val="center"/>
          </w:tcPr>
          <w:p w14:paraId="262AF511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Merge/>
            <w:vAlign w:val="center"/>
          </w:tcPr>
          <w:p w14:paraId="59084F1D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FF61F2" w:rsidRPr="00FF61F2" w14:paraId="602EB277" w14:textId="77777777" w:rsidTr="00FF61F2">
        <w:trPr>
          <w:trHeight w:val="491"/>
        </w:trPr>
        <w:tc>
          <w:tcPr>
            <w:tcW w:w="525" w:type="dxa"/>
            <w:vAlign w:val="center"/>
          </w:tcPr>
          <w:p w14:paraId="77B96FE4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3029" w:type="dxa"/>
            <w:vAlign w:val="center"/>
          </w:tcPr>
          <w:p w14:paraId="20066E00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8" w:type="dxa"/>
            <w:vAlign w:val="center"/>
          </w:tcPr>
          <w:p w14:paraId="31B6A654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14:paraId="4717C46C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Align w:val="center"/>
          </w:tcPr>
          <w:p w14:paraId="75D75041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FF61F2" w:rsidRPr="00FF61F2" w14:paraId="2C031F80" w14:textId="77777777" w:rsidTr="00FF61F2">
        <w:trPr>
          <w:trHeight w:val="476"/>
        </w:trPr>
        <w:tc>
          <w:tcPr>
            <w:tcW w:w="525" w:type="dxa"/>
            <w:vAlign w:val="center"/>
          </w:tcPr>
          <w:p w14:paraId="7A816BF3" w14:textId="77777777" w:rsidR="001E4CE6" w:rsidRPr="00FF61F2" w:rsidRDefault="001E4CE6" w:rsidP="0054108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F61F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3029" w:type="dxa"/>
            <w:vAlign w:val="center"/>
          </w:tcPr>
          <w:p w14:paraId="5217389F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8" w:type="dxa"/>
            <w:vAlign w:val="center"/>
          </w:tcPr>
          <w:p w14:paraId="5FE4029A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3" w:type="dxa"/>
            <w:vAlign w:val="center"/>
          </w:tcPr>
          <w:p w14:paraId="4944BBCA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119" w:type="dxa"/>
            <w:vAlign w:val="center"/>
          </w:tcPr>
          <w:p w14:paraId="6CE51929" w14:textId="77777777" w:rsidR="001E4CE6" w:rsidRPr="00FF61F2" w:rsidRDefault="001E4CE6" w:rsidP="00541089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0EDC30AB" w14:textId="77777777" w:rsidR="001E4CE6" w:rsidRPr="00FF61F2" w:rsidRDefault="001E4CE6" w:rsidP="001E4CE6">
      <w:p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</w:p>
    <w:p w14:paraId="3043C852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3368AE1C" w14:textId="77777777" w:rsidR="002F2C36" w:rsidRPr="00FF61F2" w:rsidRDefault="00D1242F" w:rsidP="00DB128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4"/>
          <w:szCs w:val="26"/>
          <w:lang w:eastAsia="ar-SA"/>
        </w:rPr>
        <w:t>Kosztorys ofertowy</w:t>
      </w:r>
    </w:p>
    <w:p w14:paraId="51EC241D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B32525C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48E8DDC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BE4DCE7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45FB7BA9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5BC3D20B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25DCD10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39082DA" w14:textId="77777777" w:rsidR="002F2C36" w:rsidRPr="00FF61F2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39F8CD33" w14:textId="77777777" w:rsidR="002F2C36" w:rsidRPr="00FF61F2" w:rsidRDefault="002F2C36" w:rsidP="002F2C36">
      <w:pPr>
        <w:spacing w:after="0" w:line="36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sectPr w:rsidR="002F2C36" w:rsidRPr="00FF61F2" w:rsidSect="00CB4371">
      <w:headerReference w:type="default" r:id="rId8"/>
      <w:footerReference w:type="default" r:id="rId9"/>
      <w:pgSz w:w="11906" w:h="16838"/>
      <w:pgMar w:top="1134" w:right="1417" w:bottom="993" w:left="1417" w:header="567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2ECE6" w14:textId="77777777" w:rsidR="00ED4C5D" w:rsidRDefault="00ED4C5D" w:rsidP="00D770B2">
      <w:pPr>
        <w:spacing w:after="0" w:line="240" w:lineRule="auto"/>
      </w:pPr>
      <w:r>
        <w:separator/>
      </w:r>
    </w:p>
  </w:endnote>
  <w:endnote w:type="continuationSeparator" w:id="0">
    <w:p w14:paraId="1E5DC20F" w14:textId="77777777" w:rsidR="00ED4C5D" w:rsidRDefault="00ED4C5D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46FAA" w14:textId="77777777" w:rsidR="00CB1614" w:rsidRDefault="00CB1614" w:rsidP="00CB1614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1614" w14:paraId="5D28CC72" w14:textId="77777777" w:rsidTr="00352F8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4BDCBFB3" w14:textId="77777777" w:rsidR="00CB1614" w:rsidRDefault="00CB1614" w:rsidP="00CB1614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6EB30214" w14:textId="77777777" w:rsidR="00CB1614" w:rsidRDefault="00CB1614" w:rsidP="00CB161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6463A11D" w14:textId="77777777" w:rsidR="00CB1614" w:rsidRDefault="00CB1614" w:rsidP="00CB161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2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D5C5C49" w14:textId="77777777" w:rsidR="00654B0C" w:rsidRPr="00CB1614" w:rsidRDefault="00654B0C" w:rsidP="00CB1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01439" w14:textId="77777777" w:rsidR="00ED4C5D" w:rsidRDefault="00ED4C5D" w:rsidP="00D770B2">
      <w:pPr>
        <w:spacing w:after="0" w:line="240" w:lineRule="auto"/>
      </w:pPr>
      <w:r>
        <w:separator/>
      </w:r>
    </w:p>
  </w:footnote>
  <w:footnote w:type="continuationSeparator" w:id="0">
    <w:p w14:paraId="606B2786" w14:textId="77777777" w:rsidR="00ED4C5D" w:rsidRDefault="00ED4C5D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46F32" w:rsidRPr="00792BC7" w14:paraId="7C9B6D9C" w14:textId="77777777" w:rsidTr="00352F8A">
      <w:trPr>
        <w:trHeight w:val="56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520F96" w14:textId="447655AA" w:rsidR="00246F32" w:rsidRPr="00792BC7" w:rsidRDefault="00246F32" w:rsidP="00246F32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>
            <w:rPr>
              <w:rFonts w:ascii="Calibri Light" w:hAnsi="Calibri Light" w:cstheme="minorHAnsi"/>
              <w:bCs/>
              <w:sz w:val="14"/>
              <w:szCs w:val="16"/>
            </w:rPr>
            <w:t>104.2020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4F2C96A1" w14:textId="310B2317" w:rsidR="00246F32" w:rsidRPr="00792BC7" w:rsidRDefault="00246F32" w:rsidP="00246F32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 xml:space="preserve">| </w:t>
          </w:r>
          <w:r w:rsidR="00CB1614" w:rsidRPr="00CB1614">
            <w:rPr>
              <w:rFonts w:ascii="Calibri Light" w:hAnsi="Calibri Light" w:cstheme="minorHAnsi"/>
              <w:bCs/>
              <w:sz w:val="14"/>
              <w:szCs w:val="18"/>
            </w:rPr>
            <w:t xml:space="preserve">Modernizacja </w:t>
          </w:r>
          <w:r w:rsidR="00561333">
            <w:rPr>
              <w:rFonts w:ascii="Calibri Light" w:hAnsi="Calibri Light" w:cstheme="minorHAnsi"/>
              <w:bCs/>
              <w:sz w:val="14"/>
              <w:szCs w:val="18"/>
            </w:rPr>
            <w:t xml:space="preserve">sali lekcyjnej </w:t>
          </w:r>
          <w:r w:rsidR="00CB1614" w:rsidRPr="00CB1614">
            <w:rPr>
              <w:rFonts w:ascii="Calibri Light" w:hAnsi="Calibri Light" w:cstheme="minorHAnsi"/>
              <w:bCs/>
              <w:sz w:val="14"/>
              <w:szCs w:val="18"/>
            </w:rPr>
            <w:t>w budynku Szkoły Podstawowej w Siennej</w:t>
          </w:r>
          <w:r w:rsidR="00CB1614" w:rsidRPr="00CB1614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</w:tbl>
  <w:p w14:paraId="2F57CE45" w14:textId="77777777" w:rsidR="00654B0C" w:rsidRPr="00DD0AC7" w:rsidRDefault="00654B0C" w:rsidP="00CB1614">
    <w:pPr>
      <w:pStyle w:val="Nagwek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1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2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6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8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9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0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9"/>
  </w:num>
  <w:num w:numId="12">
    <w:abstractNumId w:val="1"/>
  </w:num>
  <w:num w:numId="13">
    <w:abstractNumId w:val="2"/>
  </w:num>
  <w:num w:numId="1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3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0"/>
  </w:num>
  <w:num w:numId="21">
    <w:abstractNumId w:val="15"/>
  </w:num>
  <w:num w:numId="22">
    <w:abstractNumId w:val="9"/>
  </w:num>
  <w:num w:numId="23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14DBC"/>
    <w:rsid w:val="00041BDF"/>
    <w:rsid w:val="00060657"/>
    <w:rsid w:val="0009373D"/>
    <w:rsid w:val="000A5687"/>
    <w:rsid w:val="000E4BBE"/>
    <w:rsid w:val="00115E2C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30AA7"/>
    <w:rsid w:val="00233429"/>
    <w:rsid w:val="00246F32"/>
    <w:rsid w:val="002538DA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237AB"/>
    <w:rsid w:val="003309E7"/>
    <w:rsid w:val="00346CA4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C9E"/>
    <w:rsid w:val="003E6745"/>
    <w:rsid w:val="003F12DD"/>
    <w:rsid w:val="0040077F"/>
    <w:rsid w:val="00414642"/>
    <w:rsid w:val="004421EE"/>
    <w:rsid w:val="004467BC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465D"/>
    <w:rsid w:val="004E5D53"/>
    <w:rsid w:val="004F2759"/>
    <w:rsid w:val="00513D0B"/>
    <w:rsid w:val="00523F1B"/>
    <w:rsid w:val="00541089"/>
    <w:rsid w:val="00555FEE"/>
    <w:rsid w:val="0055798C"/>
    <w:rsid w:val="00561333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61458B"/>
    <w:rsid w:val="00623559"/>
    <w:rsid w:val="00642FE8"/>
    <w:rsid w:val="00654B0C"/>
    <w:rsid w:val="00674D09"/>
    <w:rsid w:val="00694299"/>
    <w:rsid w:val="006A13CF"/>
    <w:rsid w:val="006A432A"/>
    <w:rsid w:val="006B212F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3B11"/>
    <w:rsid w:val="009275B6"/>
    <w:rsid w:val="00943B39"/>
    <w:rsid w:val="00965F0E"/>
    <w:rsid w:val="009764E0"/>
    <w:rsid w:val="009A018E"/>
    <w:rsid w:val="009B6245"/>
    <w:rsid w:val="009C2163"/>
    <w:rsid w:val="009C7FE0"/>
    <w:rsid w:val="009E231E"/>
    <w:rsid w:val="009E7F78"/>
    <w:rsid w:val="009F5AB9"/>
    <w:rsid w:val="00A010BA"/>
    <w:rsid w:val="00A43A54"/>
    <w:rsid w:val="00A64C63"/>
    <w:rsid w:val="00A7195E"/>
    <w:rsid w:val="00A74ACE"/>
    <w:rsid w:val="00A838BE"/>
    <w:rsid w:val="00AA1D95"/>
    <w:rsid w:val="00AB4F45"/>
    <w:rsid w:val="00AB57F1"/>
    <w:rsid w:val="00AC5B34"/>
    <w:rsid w:val="00AC61EE"/>
    <w:rsid w:val="00AE14DF"/>
    <w:rsid w:val="00AF06C6"/>
    <w:rsid w:val="00AF1477"/>
    <w:rsid w:val="00B00918"/>
    <w:rsid w:val="00B1490F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91537"/>
    <w:rsid w:val="00BA440F"/>
    <w:rsid w:val="00BA5DD3"/>
    <w:rsid w:val="00BB35AC"/>
    <w:rsid w:val="00BB4391"/>
    <w:rsid w:val="00BC0775"/>
    <w:rsid w:val="00BD4887"/>
    <w:rsid w:val="00BF75D3"/>
    <w:rsid w:val="00C11379"/>
    <w:rsid w:val="00C15D75"/>
    <w:rsid w:val="00C527C3"/>
    <w:rsid w:val="00C63834"/>
    <w:rsid w:val="00C719F7"/>
    <w:rsid w:val="00C92337"/>
    <w:rsid w:val="00CB1614"/>
    <w:rsid w:val="00CB4371"/>
    <w:rsid w:val="00CB78C3"/>
    <w:rsid w:val="00CC0D7A"/>
    <w:rsid w:val="00CC38E8"/>
    <w:rsid w:val="00D1242F"/>
    <w:rsid w:val="00D17058"/>
    <w:rsid w:val="00D223CD"/>
    <w:rsid w:val="00D3141A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6C12"/>
    <w:rsid w:val="00E71388"/>
    <w:rsid w:val="00E7508C"/>
    <w:rsid w:val="00E7774A"/>
    <w:rsid w:val="00E907C5"/>
    <w:rsid w:val="00ED4C5D"/>
    <w:rsid w:val="00EE281A"/>
    <w:rsid w:val="00F02151"/>
    <w:rsid w:val="00F21ACC"/>
    <w:rsid w:val="00F25464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079A9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C053-D3D5-49A0-9934-BB71471D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2</cp:revision>
  <cp:lastPrinted>2017-05-16T10:23:00Z</cp:lastPrinted>
  <dcterms:created xsi:type="dcterms:W3CDTF">2020-07-14T16:14:00Z</dcterms:created>
  <dcterms:modified xsi:type="dcterms:W3CDTF">2020-07-14T16:14:00Z</dcterms:modified>
</cp:coreProperties>
</file>